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2262C" w14:textId="528143B2"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1817CC96" w14:textId="77777777" w:rsidR="00F52477" w:rsidRDefault="00C431AC" w:rsidP="00F52477">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5F445209" w14:textId="3C350359" w:rsidR="006376AA" w:rsidRDefault="00F52477" w:rsidP="00F52477">
      <w:pPr>
        <w:pStyle w:val="Akapitzlist"/>
        <w:spacing w:before="120" w:line="276" w:lineRule="auto"/>
        <w:ind w:left="284"/>
        <w:outlineLvl w:val="0"/>
        <w:rPr>
          <w:rFonts w:asciiTheme="minorHAnsi" w:hAnsiTheme="minorHAnsi" w:cstheme="minorHAnsi"/>
          <w:sz w:val="20"/>
        </w:rPr>
      </w:pPr>
      <w:r w:rsidRPr="00F52477">
        <w:rPr>
          <w:rFonts w:asciiTheme="minorHAnsi" w:hAnsiTheme="minorHAnsi" w:cstheme="minorHAnsi"/>
          <w:sz w:val="20"/>
        </w:rPr>
        <w:t xml:space="preserve">Wykonanie robót budowlanych w branży elektroenergetycznej na terenie działania OŁD w </w:t>
      </w:r>
      <w:r w:rsidR="00A76558" w:rsidRPr="00A76558">
        <w:rPr>
          <w:rFonts w:asciiTheme="minorHAnsi" w:hAnsiTheme="minorHAnsi" w:cstheme="minorHAnsi"/>
          <w:sz w:val="20"/>
        </w:rPr>
        <w:t xml:space="preserve">RE </w:t>
      </w:r>
      <w:r w:rsidR="00454519">
        <w:rPr>
          <w:rFonts w:asciiTheme="minorHAnsi" w:hAnsiTheme="minorHAnsi" w:cstheme="minorHAnsi"/>
          <w:sz w:val="20"/>
        </w:rPr>
        <w:t>Sieradz</w:t>
      </w:r>
      <w:r w:rsidR="00A76558" w:rsidRPr="00A76558">
        <w:rPr>
          <w:rFonts w:asciiTheme="minorHAnsi" w:hAnsiTheme="minorHAnsi" w:cstheme="minorHAnsi"/>
          <w:sz w:val="20"/>
        </w:rPr>
        <w:t xml:space="preserve"> </w:t>
      </w:r>
    </w:p>
    <w:p w14:paraId="01F27D5D" w14:textId="33730DA9" w:rsidR="00F52477" w:rsidRPr="00F52477" w:rsidRDefault="005A7035" w:rsidP="008E1FA9">
      <w:pPr>
        <w:pStyle w:val="Akapitzlist"/>
        <w:numPr>
          <w:ilvl w:val="1"/>
          <w:numId w:val="2"/>
        </w:numPr>
        <w:spacing w:line="276" w:lineRule="auto"/>
        <w:rPr>
          <w:rFonts w:asciiTheme="minorHAnsi" w:hAnsiTheme="minorHAnsi" w:cstheme="minorHAnsi"/>
          <w:sz w:val="20"/>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F52477" w:rsidRPr="00F52477">
        <w:rPr>
          <w:rFonts w:asciiTheme="minorHAnsi" w:hAnsiTheme="minorHAnsi" w:cstheme="minorHAnsi"/>
          <w:sz w:val="20"/>
        </w:rPr>
        <w:t>Wykonanie robót budowlanych w branży elektroenergetycznej na terenie działania Oddziału Łódź RE</w:t>
      </w:r>
      <w:r w:rsidR="00C16E29">
        <w:rPr>
          <w:rFonts w:asciiTheme="minorHAnsi" w:hAnsiTheme="minorHAnsi" w:cstheme="minorHAnsi"/>
          <w:sz w:val="20"/>
        </w:rPr>
        <w:t xml:space="preserve"> </w:t>
      </w:r>
      <w:r w:rsidR="00454519">
        <w:rPr>
          <w:rFonts w:asciiTheme="minorHAnsi" w:hAnsiTheme="minorHAnsi" w:cstheme="minorHAnsi"/>
          <w:sz w:val="20"/>
        </w:rPr>
        <w:t>Sieradz</w:t>
      </w:r>
      <w:r w:rsidR="00F52477" w:rsidRPr="00F52477">
        <w:rPr>
          <w:rFonts w:asciiTheme="minorHAnsi" w:hAnsiTheme="minorHAnsi" w:cstheme="minorHAnsi"/>
          <w:sz w:val="20"/>
        </w:rPr>
        <w:t>:</w:t>
      </w:r>
    </w:p>
    <w:p w14:paraId="179489BC" w14:textId="60BFBFDE" w:rsidR="00F26E3D" w:rsidRPr="00F26E3D" w:rsidRDefault="00454519" w:rsidP="0093679E">
      <w:pPr>
        <w:pStyle w:val="Akapitzlist"/>
        <w:jc w:val="center"/>
        <w:rPr>
          <w:rFonts w:asciiTheme="minorHAnsi" w:hAnsiTheme="minorHAnsi" w:cstheme="minorHAnsi"/>
          <w:sz w:val="20"/>
        </w:rPr>
      </w:pPr>
      <w:r w:rsidRPr="00454519">
        <w:rPr>
          <w:rFonts w:asciiTheme="minorHAnsi" w:hAnsiTheme="minorHAnsi" w:cstheme="minorHAnsi"/>
          <w:b/>
          <w:sz w:val="20"/>
        </w:rPr>
        <w:t xml:space="preserve">Budowa linii kablowej 110 </w:t>
      </w:r>
      <w:proofErr w:type="spellStart"/>
      <w:r w:rsidRPr="00454519">
        <w:rPr>
          <w:rFonts w:asciiTheme="minorHAnsi" w:hAnsiTheme="minorHAnsi" w:cstheme="minorHAnsi"/>
          <w:b/>
          <w:sz w:val="20"/>
        </w:rPr>
        <w:t>kV</w:t>
      </w:r>
      <w:proofErr w:type="spellEnd"/>
      <w:r w:rsidRPr="00454519">
        <w:rPr>
          <w:rFonts w:asciiTheme="minorHAnsi" w:hAnsiTheme="minorHAnsi" w:cstheme="minorHAnsi"/>
          <w:b/>
          <w:sz w:val="20"/>
        </w:rPr>
        <w:t xml:space="preserve"> GPZ Poddębice 1 – GPZ Poddębice 2</w:t>
      </w:r>
    </w:p>
    <w:p w14:paraId="372444BA" w14:textId="7539BD6A" w:rsidR="005A7035" w:rsidRPr="001F5FCE" w:rsidRDefault="005A7035" w:rsidP="00EA1A3F">
      <w:pPr>
        <w:pStyle w:val="Akapitzlist"/>
        <w:numPr>
          <w:ilvl w:val="1"/>
          <w:numId w:val="2"/>
        </w:numPr>
        <w:spacing w:line="276" w:lineRule="auto"/>
        <w:ind w:hanging="436"/>
        <w:rPr>
          <w:rFonts w:asciiTheme="minorHAnsi" w:hAnsiTheme="minorHAnsi" w:cstheme="minorHAnsi"/>
          <w:sz w:val="20"/>
        </w:rPr>
      </w:pPr>
      <w:r w:rsidRPr="00295838">
        <w:rPr>
          <w:rFonts w:asciiTheme="minorHAnsi" w:hAnsiTheme="minorHAnsi" w:cstheme="minorHAnsi"/>
          <w:sz w:val="20"/>
        </w:rPr>
        <w:t xml:space="preserve">Zakres rzeczowy i asortymentowy robót </w:t>
      </w:r>
      <w:r w:rsidR="003C1C8B">
        <w:rPr>
          <w:rFonts w:asciiTheme="minorHAnsi" w:hAnsiTheme="minorHAnsi" w:cstheme="minorHAnsi"/>
          <w:sz w:val="20"/>
        </w:rPr>
        <w:t xml:space="preserve">określa </w:t>
      </w:r>
      <w:r w:rsidR="000A5C8E" w:rsidRPr="001F5FCE">
        <w:rPr>
          <w:rFonts w:asciiTheme="minorHAnsi" w:hAnsiTheme="minorHAnsi" w:cstheme="minorHAnsi"/>
          <w:sz w:val="20"/>
        </w:rPr>
        <w:t>załącznik nr 1.1.</w:t>
      </w:r>
      <w:r w:rsidR="00DD3CDA" w:rsidRPr="001F5FCE">
        <w:rPr>
          <w:rFonts w:asciiTheme="minorHAnsi" w:hAnsiTheme="minorHAnsi" w:cstheme="minorHAnsi"/>
          <w:sz w:val="20"/>
        </w:rPr>
        <w:t>, 1</w:t>
      </w:r>
      <w:r w:rsidR="00AF682F" w:rsidRPr="001F5FCE">
        <w:rPr>
          <w:rFonts w:asciiTheme="minorHAnsi" w:hAnsiTheme="minorHAnsi" w:cstheme="minorHAnsi"/>
          <w:sz w:val="20"/>
        </w:rPr>
        <w:t>.</w:t>
      </w:r>
      <w:r w:rsidR="000C4D3B" w:rsidRPr="001F5FCE">
        <w:rPr>
          <w:rFonts w:asciiTheme="minorHAnsi" w:hAnsiTheme="minorHAnsi" w:cstheme="minorHAnsi"/>
          <w:sz w:val="20"/>
        </w:rPr>
        <w:t>2</w:t>
      </w:r>
      <w:r w:rsidR="000A5C8E" w:rsidRPr="001F5FCE">
        <w:rPr>
          <w:rFonts w:asciiTheme="minorHAnsi" w:hAnsiTheme="minorHAnsi" w:cstheme="minorHAnsi"/>
          <w:sz w:val="20"/>
        </w:rPr>
        <w:t xml:space="preserve"> do SWZ</w:t>
      </w:r>
      <w:r w:rsidR="003C1C8B" w:rsidRPr="001F5FCE">
        <w:rPr>
          <w:rFonts w:asciiTheme="minorHAnsi" w:hAnsiTheme="minorHAnsi" w:cstheme="minorHAnsi"/>
          <w:sz w:val="20"/>
        </w:rPr>
        <w:t>.</w:t>
      </w:r>
    </w:p>
    <w:p w14:paraId="4324783B" w14:textId="1F9E3076" w:rsidR="00E00E19" w:rsidRPr="00295838" w:rsidRDefault="00E00E19" w:rsidP="00E00E19">
      <w:pPr>
        <w:pStyle w:val="Akapitzlist"/>
        <w:spacing w:line="276" w:lineRule="auto"/>
        <w:rPr>
          <w:rFonts w:asciiTheme="minorHAnsi" w:hAnsiTheme="minorHAnsi" w:cstheme="minorHAnsi"/>
          <w:sz w:val="20"/>
        </w:rPr>
      </w:pPr>
      <w:r w:rsidRPr="001F5FCE">
        <w:rPr>
          <w:rFonts w:asciiTheme="minorHAnsi" w:hAnsiTheme="minorHAnsi" w:cstheme="minorHAnsi"/>
          <w:sz w:val="20"/>
          <w:u w:val="single"/>
        </w:rPr>
        <w:t>Uwaga: Cała Dokumentacja projektowa załącznik nr 1.2 jest spakowana</w:t>
      </w:r>
      <w:r w:rsidRPr="00395109">
        <w:rPr>
          <w:rFonts w:asciiTheme="minorHAnsi" w:hAnsiTheme="minorHAnsi" w:cstheme="minorHAnsi"/>
          <w:sz w:val="20"/>
          <w:u w:val="single"/>
        </w:rPr>
        <w:t xml:space="preserve"> </w:t>
      </w:r>
      <w:r>
        <w:rPr>
          <w:rFonts w:asciiTheme="minorHAnsi" w:hAnsiTheme="minorHAnsi" w:cstheme="minorHAnsi"/>
          <w:sz w:val="20"/>
          <w:u w:val="single"/>
        </w:rPr>
        <w:t xml:space="preserve">w formacie zip i podzielona na </w:t>
      </w:r>
      <w:r w:rsidR="00290E21">
        <w:rPr>
          <w:rFonts w:asciiTheme="minorHAnsi" w:hAnsiTheme="minorHAnsi" w:cstheme="minorHAnsi"/>
          <w:sz w:val="20"/>
          <w:u w:val="single"/>
        </w:rPr>
        <w:t>5 plików</w:t>
      </w:r>
      <w:r w:rsidRPr="00395109">
        <w:rPr>
          <w:rFonts w:asciiTheme="minorHAnsi" w:hAnsiTheme="minorHAnsi" w:cstheme="minorHAnsi"/>
          <w:sz w:val="20"/>
          <w:u w:val="single"/>
        </w:rPr>
        <w:t>. Żeby zapoznać się z jej treścią należy prawym przyciskiem myszy kliknąć w pierwszy z plików wybrać opcję 7-zip i otwórz archiwum. Wówczas wszystkie podzielone pliki dokumentacji projektowej łącza się i otwierają razem bez konieczności rozpakowywania. Możliwość rozpakowania plików również jest możliwa.</w:t>
      </w:r>
    </w:p>
    <w:p w14:paraId="056D6B9D" w14:textId="77777777"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 dokumentacji.</w:t>
      </w:r>
    </w:p>
    <w:p w14:paraId="51C629EB" w14:textId="77777777"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679AA427" w:rsidR="005A7035" w:rsidRPr="007F3E1D" w:rsidRDefault="005A7035" w:rsidP="00C03DAE">
      <w:pPr>
        <w:pStyle w:val="Akapitzlist"/>
        <w:numPr>
          <w:ilvl w:val="1"/>
          <w:numId w:val="2"/>
        </w:numPr>
        <w:spacing w:line="276" w:lineRule="auto"/>
        <w:ind w:hanging="436"/>
        <w:rPr>
          <w:rFonts w:asciiTheme="minorHAnsi" w:hAnsiTheme="minorHAnsi" w:cstheme="minorHAnsi"/>
          <w:sz w:val="20"/>
        </w:rPr>
      </w:pPr>
      <w:r w:rsidRPr="007F3E1D">
        <w:rPr>
          <w:rFonts w:asciiTheme="minorHAnsi" w:hAnsiTheme="minorHAnsi" w:cstheme="minorHAnsi"/>
          <w:sz w:val="20"/>
        </w:rPr>
        <w:t>Do obowiązków Wykonawcy należy [jeśli dotyczy, wskazać właściwe]:</w:t>
      </w:r>
    </w:p>
    <w:p w14:paraId="392DE1C9" w14:textId="55591C73" w:rsidR="005A7035" w:rsidRPr="007F3E1D" w:rsidRDefault="005A7035" w:rsidP="00D0426C">
      <w:pPr>
        <w:pStyle w:val="Akapitzlist"/>
        <w:numPr>
          <w:ilvl w:val="2"/>
          <w:numId w:val="2"/>
        </w:numPr>
        <w:spacing w:line="276" w:lineRule="auto"/>
        <w:ind w:left="1276" w:hanging="567"/>
        <w:rPr>
          <w:rFonts w:asciiTheme="minorHAnsi" w:hAnsiTheme="minorHAnsi" w:cstheme="minorHAnsi"/>
          <w:sz w:val="20"/>
        </w:rPr>
      </w:pPr>
      <w:r w:rsidRPr="007F3E1D">
        <w:rPr>
          <w:rFonts w:asciiTheme="minorHAnsi" w:hAnsiTheme="minorHAnsi" w:cstheme="minorHAnsi"/>
          <w:sz w:val="20"/>
        </w:rPr>
        <w:t>Z</w:t>
      </w:r>
      <w:proofErr w:type="spellStart"/>
      <w:r w:rsidRPr="007F3E1D">
        <w:rPr>
          <w:rFonts w:asciiTheme="minorHAnsi" w:hAnsiTheme="minorHAnsi" w:cstheme="minorHAnsi"/>
          <w:sz w:val="20"/>
          <w:lang w:val="x-none"/>
        </w:rPr>
        <w:t>agospodarowa</w:t>
      </w:r>
      <w:r w:rsidRPr="007F3E1D">
        <w:rPr>
          <w:rFonts w:asciiTheme="minorHAnsi" w:hAnsiTheme="minorHAnsi" w:cstheme="minorHAnsi"/>
          <w:sz w:val="20"/>
        </w:rPr>
        <w:t>nie</w:t>
      </w:r>
      <w:proofErr w:type="spellEnd"/>
      <w:r w:rsidRPr="007F3E1D">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7F3E1D">
        <w:rPr>
          <w:rFonts w:asciiTheme="minorHAnsi" w:hAnsiTheme="minorHAnsi" w:cstheme="minorHAnsi"/>
          <w:sz w:val="20"/>
        </w:rPr>
        <w:t>Sposób zagospodarowania materiałów z rozbiórek należy w uzgodnieniu z Inspektorem Nadzoru odpowiednio udokumentować.</w:t>
      </w:r>
    </w:p>
    <w:p w14:paraId="303BAF91" w14:textId="2C90EC3B" w:rsidR="005A7035" w:rsidRPr="007F3E1D" w:rsidRDefault="005A7035" w:rsidP="00D0426C">
      <w:pPr>
        <w:pStyle w:val="Akapitzlist"/>
        <w:numPr>
          <w:ilvl w:val="2"/>
          <w:numId w:val="2"/>
        </w:numPr>
        <w:spacing w:line="276" w:lineRule="auto"/>
        <w:ind w:left="1276" w:hanging="567"/>
        <w:rPr>
          <w:rFonts w:asciiTheme="minorHAnsi" w:hAnsiTheme="minorHAnsi" w:cstheme="minorHAnsi"/>
          <w:sz w:val="20"/>
        </w:rPr>
      </w:pPr>
      <w:r w:rsidRPr="007F3E1D">
        <w:rPr>
          <w:rFonts w:asciiTheme="minorHAnsi" w:hAnsiTheme="minorHAnsi" w:cstheme="minorHAnsi"/>
          <w:sz w:val="20"/>
        </w:rPr>
        <w:t>P</w:t>
      </w:r>
      <w:proofErr w:type="spellStart"/>
      <w:r w:rsidRPr="007F3E1D">
        <w:rPr>
          <w:rFonts w:asciiTheme="minorHAnsi" w:hAnsiTheme="minorHAnsi" w:cstheme="minorHAnsi"/>
          <w:sz w:val="20"/>
          <w:lang w:val="x-none"/>
        </w:rPr>
        <w:t>rawidłowa</w:t>
      </w:r>
      <w:proofErr w:type="spellEnd"/>
      <w:r w:rsidRPr="007F3E1D">
        <w:rPr>
          <w:rFonts w:asciiTheme="minorHAnsi" w:hAnsiTheme="minorHAnsi" w:cstheme="minorHAnsi"/>
          <w:sz w:val="20"/>
          <w:lang w:val="x-none"/>
        </w:rPr>
        <w:t>, zgodn</w:t>
      </w:r>
      <w:r w:rsidRPr="007F3E1D">
        <w:rPr>
          <w:rFonts w:asciiTheme="minorHAnsi" w:hAnsiTheme="minorHAnsi" w:cstheme="minorHAnsi"/>
          <w:sz w:val="20"/>
        </w:rPr>
        <w:t>a</w:t>
      </w:r>
      <w:r w:rsidRPr="007F3E1D">
        <w:rPr>
          <w:rFonts w:asciiTheme="minorHAnsi" w:hAnsiTheme="minorHAnsi" w:cstheme="minorHAnsi"/>
          <w:sz w:val="20"/>
          <w:lang w:val="x-none"/>
        </w:rPr>
        <w:t xml:space="preserve"> z obowiązującymi przepisami</w:t>
      </w:r>
      <w:r w:rsidRPr="007F3E1D">
        <w:rPr>
          <w:rFonts w:asciiTheme="minorHAnsi" w:hAnsiTheme="minorHAnsi" w:cstheme="minorHAnsi"/>
          <w:sz w:val="20"/>
        </w:rPr>
        <w:t>,</w:t>
      </w:r>
      <w:r w:rsidRPr="007F3E1D">
        <w:rPr>
          <w:rFonts w:asciiTheme="minorHAnsi" w:hAnsiTheme="minorHAnsi" w:cstheme="minorHAnsi"/>
          <w:sz w:val="20"/>
          <w:lang w:val="x-none"/>
        </w:rPr>
        <w:t xml:space="preserve"> utylizacj</w:t>
      </w:r>
      <w:r w:rsidRPr="007F3E1D">
        <w:rPr>
          <w:rFonts w:asciiTheme="minorHAnsi" w:hAnsiTheme="minorHAnsi" w:cstheme="minorHAnsi"/>
          <w:sz w:val="20"/>
        </w:rPr>
        <w:t>a</w:t>
      </w:r>
      <w:r w:rsidRPr="007F3E1D">
        <w:rPr>
          <w:rFonts w:asciiTheme="minorHAnsi" w:hAnsiTheme="minorHAnsi" w:cstheme="minorHAnsi"/>
          <w:sz w:val="20"/>
          <w:lang w:val="x-none"/>
        </w:rPr>
        <w:t xml:space="preserve"> materiałów z rozbiórki.</w:t>
      </w:r>
    </w:p>
    <w:p w14:paraId="7CCB1574" w14:textId="13B22FF9" w:rsidR="005A7035" w:rsidRPr="007F3E1D" w:rsidRDefault="005A7035" w:rsidP="00D0426C">
      <w:pPr>
        <w:pStyle w:val="Akapitzlist"/>
        <w:numPr>
          <w:ilvl w:val="2"/>
          <w:numId w:val="2"/>
        </w:numPr>
        <w:spacing w:line="276" w:lineRule="auto"/>
        <w:ind w:left="1276" w:hanging="567"/>
        <w:rPr>
          <w:rFonts w:asciiTheme="minorHAnsi" w:hAnsiTheme="minorHAnsi" w:cstheme="minorHAnsi"/>
          <w:sz w:val="20"/>
        </w:rPr>
      </w:pPr>
      <w:r w:rsidRPr="007F3E1D">
        <w:rPr>
          <w:rFonts w:asciiTheme="minorHAnsi" w:hAnsiTheme="minorHAnsi" w:cstheme="minorHAnsi"/>
          <w:sz w:val="20"/>
        </w:rPr>
        <w:t>E</w:t>
      </w:r>
      <w:proofErr w:type="spellStart"/>
      <w:r w:rsidRPr="007F3E1D">
        <w:rPr>
          <w:rFonts w:asciiTheme="minorHAnsi" w:hAnsiTheme="minorHAnsi" w:cstheme="minorHAnsi"/>
          <w:sz w:val="20"/>
          <w:lang w:val="x-none"/>
        </w:rPr>
        <w:t>widencjonowani</w:t>
      </w:r>
      <w:r w:rsidRPr="007F3E1D">
        <w:rPr>
          <w:rFonts w:asciiTheme="minorHAnsi" w:hAnsiTheme="minorHAnsi" w:cstheme="minorHAnsi"/>
          <w:sz w:val="20"/>
        </w:rPr>
        <w:t>e</w:t>
      </w:r>
      <w:proofErr w:type="spellEnd"/>
      <w:r w:rsidRPr="007F3E1D">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76B43FA7" w:rsidR="005A7035" w:rsidRPr="007F3E1D" w:rsidRDefault="005A7035" w:rsidP="00D0426C">
      <w:pPr>
        <w:pStyle w:val="Akapitzlist"/>
        <w:numPr>
          <w:ilvl w:val="2"/>
          <w:numId w:val="2"/>
        </w:numPr>
        <w:spacing w:line="276" w:lineRule="auto"/>
        <w:ind w:left="1276" w:hanging="567"/>
        <w:rPr>
          <w:rFonts w:asciiTheme="minorHAnsi" w:hAnsiTheme="minorHAnsi" w:cstheme="minorHAnsi"/>
          <w:sz w:val="20"/>
        </w:rPr>
      </w:pPr>
      <w:r w:rsidRPr="007F3E1D">
        <w:rPr>
          <w:rFonts w:asciiTheme="minorHAnsi" w:hAnsiTheme="minorHAnsi" w:cstheme="minorHAnsi"/>
          <w:sz w:val="20"/>
        </w:rPr>
        <w:t>O</w:t>
      </w:r>
      <w:proofErr w:type="spellStart"/>
      <w:r w:rsidRPr="007F3E1D">
        <w:rPr>
          <w:rFonts w:asciiTheme="minorHAnsi" w:hAnsiTheme="minorHAnsi" w:cstheme="minorHAnsi"/>
          <w:sz w:val="20"/>
          <w:lang w:val="x-none"/>
        </w:rPr>
        <w:t>dpowiedzialność</w:t>
      </w:r>
      <w:proofErr w:type="spellEnd"/>
      <w:r w:rsidRPr="007F3E1D">
        <w:rPr>
          <w:rFonts w:asciiTheme="minorHAnsi" w:hAnsiTheme="minorHAnsi" w:cstheme="minorHAnsi"/>
          <w:sz w:val="20"/>
          <w:lang w:val="x-none"/>
        </w:rPr>
        <w:t xml:space="preserve"> za wszelkie roszczenia rzeczowe i finansowe osób trzecich związane z</w:t>
      </w:r>
      <w:r w:rsidRPr="007F3E1D">
        <w:rPr>
          <w:rFonts w:asciiTheme="minorHAnsi" w:hAnsiTheme="minorHAnsi" w:cstheme="minorHAnsi"/>
          <w:sz w:val="20"/>
        </w:rPr>
        <w:t> prowadzonymi robotami,</w:t>
      </w:r>
      <w:r w:rsidRPr="007F3E1D">
        <w:rPr>
          <w:rFonts w:asciiTheme="minorHAnsi" w:hAnsiTheme="minorHAnsi" w:cstheme="minorHAnsi"/>
          <w:sz w:val="20"/>
          <w:lang w:val="x-none"/>
        </w:rPr>
        <w:t xml:space="preserve"> niewłaściwym zagospodarowaniem, składowaniem lub utylizacją odpadów i materiałów uzyskanych z rozbiórki</w:t>
      </w:r>
      <w:r w:rsidRPr="007F3E1D">
        <w:rPr>
          <w:rFonts w:asciiTheme="minorHAnsi" w:hAnsiTheme="minorHAnsi" w:cstheme="minorHAnsi"/>
          <w:sz w:val="20"/>
        </w:rPr>
        <w:t>.</w:t>
      </w:r>
      <w:r w:rsidR="008E2243" w:rsidRPr="007F3E1D">
        <w:rPr>
          <w:rFonts w:asciiTheme="minorHAnsi" w:hAnsiTheme="minorHAnsi" w:cstheme="minorHAnsi"/>
          <w:sz w:val="20"/>
        </w:rPr>
        <w:t xml:space="preserve"> – proszę Inicjatora o zaznaczenie właściwych pkt.</w:t>
      </w:r>
    </w:p>
    <w:p w14:paraId="0CB557F1" w14:textId="6ADF81B8" w:rsidR="005A7035" w:rsidRPr="007F3E1D" w:rsidRDefault="005A7035" w:rsidP="00C03DAE">
      <w:pPr>
        <w:pStyle w:val="Akapitzlist"/>
        <w:numPr>
          <w:ilvl w:val="1"/>
          <w:numId w:val="2"/>
        </w:numPr>
        <w:spacing w:line="276" w:lineRule="auto"/>
        <w:ind w:hanging="436"/>
        <w:rPr>
          <w:rFonts w:asciiTheme="minorHAnsi" w:hAnsiTheme="minorHAnsi" w:cstheme="minorHAnsi"/>
          <w:sz w:val="20"/>
        </w:rPr>
      </w:pPr>
      <w:r w:rsidRPr="007F3E1D">
        <w:rPr>
          <w:rFonts w:asciiTheme="minorHAnsi" w:hAnsiTheme="minorHAnsi" w:cstheme="minorHAnsi"/>
          <w:sz w:val="20"/>
        </w:rPr>
        <w:t>Termin wykonania robót budowlanych może ulec przesunięciu tyl</w:t>
      </w:r>
      <w:r w:rsidR="00B029F8" w:rsidRPr="007F3E1D">
        <w:rPr>
          <w:rFonts w:asciiTheme="minorHAnsi" w:hAnsiTheme="minorHAnsi" w:cstheme="minorHAnsi"/>
          <w:sz w:val="20"/>
        </w:rPr>
        <w:t>ko w przypadkach określonych w U</w:t>
      </w:r>
      <w:r w:rsidRPr="007F3E1D">
        <w:rPr>
          <w:rFonts w:asciiTheme="minorHAnsi" w:hAnsiTheme="minorHAnsi" w:cstheme="minorHAnsi"/>
          <w:sz w:val="20"/>
        </w:rPr>
        <w:t>mowie.</w:t>
      </w:r>
    </w:p>
    <w:p w14:paraId="1EAC03DC" w14:textId="0D6AD891" w:rsidR="00415699" w:rsidRPr="007F3E1D" w:rsidRDefault="00222FAA" w:rsidP="00195E57">
      <w:pPr>
        <w:pStyle w:val="Akapitzlist"/>
        <w:numPr>
          <w:ilvl w:val="1"/>
          <w:numId w:val="2"/>
        </w:numPr>
        <w:spacing w:line="276" w:lineRule="auto"/>
        <w:ind w:hanging="436"/>
        <w:rPr>
          <w:rFonts w:asciiTheme="minorHAnsi" w:hAnsiTheme="minorHAnsi" w:cstheme="minorHAnsi"/>
          <w:sz w:val="20"/>
        </w:rPr>
      </w:pPr>
      <w:r w:rsidRPr="007F3E1D">
        <w:rPr>
          <w:rFonts w:asciiTheme="minorHAnsi" w:hAnsiTheme="minorHAnsi" w:cstheme="minorHAnsi"/>
          <w:sz w:val="20"/>
        </w:rPr>
        <w:t>M</w:t>
      </w:r>
      <w:r w:rsidR="005A7035" w:rsidRPr="007F3E1D">
        <w:rPr>
          <w:rFonts w:asciiTheme="minorHAnsi" w:hAnsiTheme="minorHAnsi" w:cstheme="minorHAnsi"/>
          <w:sz w:val="20"/>
        </w:rPr>
        <w:t>aksymalny czas wyłączeń odbiorców dla całej realizacji nie będzie trwał, łącznie w całym okresie wykonywania, dłużej niż:</w:t>
      </w:r>
      <w:r w:rsidR="00B319D9">
        <w:rPr>
          <w:rFonts w:asciiTheme="minorHAnsi" w:hAnsiTheme="minorHAnsi" w:cstheme="minorHAnsi"/>
          <w:sz w:val="20"/>
        </w:rPr>
        <w:t xml:space="preserve"> </w:t>
      </w:r>
      <w:r w:rsidR="009C53AD">
        <w:rPr>
          <w:rFonts w:asciiTheme="minorHAnsi" w:hAnsiTheme="minorHAnsi" w:cstheme="minorHAnsi"/>
          <w:b/>
          <w:sz w:val="20"/>
        </w:rPr>
        <w:t>0</w:t>
      </w:r>
      <w:r w:rsidR="00195E57" w:rsidRPr="00B319D9">
        <w:rPr>
          <w:rFonts w:asciiTheme="minorHAnsi" w:hAnsiTheme="minorHAnsi" w:cstheme="minorHAnsi"/>
          <w:b/>
          <w:sz w:val="20"/>
        </w:rPr>
        <w:t xml:space="preserve"> godzin.</w:t>
      </w:r>
    </w:p>
    <w:p w14:paraId="77BCBD59" w14:textId="0F75EAEA" w:rsidR="00E97B22" w:rsidRPr="009C53AD" w:rsidRDefault="00C91669" w:rsidP="009C53AD">
      <w:pPr>
        <w:pStyle w:val="Akapitzlist"/>
        <w:numPr>
          <w:ilvl w:val="1"/>
          <w:numId w:val="2"/>
        </w:numPr>
        <w:spacing w:before="120" w:line="276" w:lineRule="auto"/>
        <w:ind w:left="993" w:hanging="709"/>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sidR="008E2243">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0341592" w14:textId="43E9B475" w:rsidR="00295838" w:rsidRDefault="00295838" w:rsidP="00C03DAE">
      <w:pPr>
        <w:pStyle w:val="Akapitzlist"/>
        <w:numPr>
          <w:ilvl w:val="1"/>
          <w:numId w:val="2"/>
        </w:numPr>
        <w:spacing w:before="120" w:line="276" w:lineRule="auto"/>
        <w:ind w:left="993" w:hanging="709"/>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6F96B1B3" w:rsidR="00295838" w:rsidRDefault="00295838" w:rsidP="00D0426C">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dokumentacją projektową oraz z planowaną lokalizacją </w:t>
      </w:r>
      <w:r w:rsidR="00F8659E">
        <w:rPr>
          <w:rFonts w:asciiTheme="minorHAnsi" w:hAnsiTheme="minorHAnsi" w:cstheme="minorHAnsi"/>
          <w:sz w:val="20"/>
        </w:rPr>
        <w:t>robót budowlanych</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00CB9218" w14:textId="63687BFA" w:rsidR="00295838" w:rsidRDefault="00F8659E" w:rsidP="00D0426C">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stanowiącego </w:t>
      </w:r>
      <w:r w:rsidR="00295838" w:rsidRPr="00F8659E">
        <w:rPr>
          <w:rFonts w:asciiTheme="minorHAnsi" w:hAnsiTheme="minorHAnsi" w:cstheme="minorHAnsi"/>
          <w:b/>
          <w:sz w:val="20"/>
        </w:rPr>
        <w:t xml:space="preserve">Załącznik nr </w:t>
      </w:r>
      <w:r w:rsidR="008E2243">
        <w:rPr>
          <w:rFonts w:asciiTheme="minorHAnsi" w:hAnsiTheme="minorHAnsi" w:cstheme="minorHAnsi"/>
          <w:b/>
          <w:sz w:val="20"/>
        </w:rPr>
        <w:t>5</w:t>
      </w:r>
      <w:r w:rsidR="00295838" w:rsidRPr="00F8659E">
        <w:rPr>
          <w:rFonts w:asciiTheme="minorHAnsi" w:hAnsiTheme="minorHAnsi" w:cstheme="minorHAnsi"/>
          <w:b/>
          <w:sz w:val="20"/>
        </w:rPr>
        <w:t xml:space="preserve"> do SWZ</w:t>
      </w:r>
      <w:r w:rsidR="00295838" w:rsidRPr="00C715D7">
        <w:rPr>
          <w:rFonts w:asciiTheme="minorHAnsi" w:hAnsiTheme="minorHAnsi" w:cstheme="minorHAnsi"/>
          <w:sz w:val="20"/>
        </w:rPr>
        <w:t>.</w:t>
      </w:r>
    </w:p>
    <w:p w14:paraId="6AA41804" w14:textId="3F2AD70A" w:rsidR="00295838" w:rsidRPr="006376AA" w:rsidRDefault="006376AA" w:rsidP="00D0426C">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lastRenderedPageBreak/>
        <w:t>Uwzględnienia</w:t>
      </w:r>
      <w:r w:rsidR="00295838" w:rsidRPr="006376AA">
        <w:rPr>
          <w:rFonts w:asciiTheme="minorHAnsi" w:hAnsiTheme="minorHAnsi" w:cstheme="minorHAnsi"/>
          <w:sz w:val="20"/>
        </w:rPr>
        <w:t xml:space="preserve"> </w:t>
      </w:r>
      <w:r w:rsidRPr="006376AA">
        <w:rPr>
          <w:rFonts w:asciiTheme="minorHAnsi" w:hAnsiTheme="minorHAnsi" w:cstheme="minorHAnsi"/>
          <w:sz w:val="20"/>
        </w:rPr>
        <w:t xml:space="preserve">w ofercie </w:t>
      </w:r>
      <w:r w:rsidR="00295838" w:rsidRPr="006376AA">
        <w:rPr>
          <w:rFonts w:asciiTheme="minorHAnsi" w:hAnsiTheme="minorHAnsi" w:cstheme="minorHAnsi"/>
          <w:sz w:val="20"/>
        </w:rPr>
        <w:t>w</w:t>
      </w:r>
      <w:r>
        <w:rPr>
          <w:rFonts w:asciiTheme="minorHAnsi" w:hAnsiTheme="minorHAnsi" w:cstheme="minorHAnsi"/>
          <w:sz w:val="20"/>
        </w:rPr>
        <w:t>ymaganych przez Zamawiającego</w:t>
      </w:r>
      <w:r w:rsidR="00295838" w:rsidRPr="006376AA">
        <w:rPr>
          <w:rFonts w:asciiTheme="minorHAnsi" w:hAnsiTheme="minorHAnsi" w:cstheme="minorHAnsi"/>
          <w:sz w:val="20"/>
        </w:rPr>
        <w:t xml:space="preserve"> warunków</w:t>
      </w:r>
      <w:r>
        <w:rPr>
          <w:rFonts w:asciiTheme="minorHAnsi" w:hAnsiTheme="minorHAnsi" w:cstheme="minorHAnsi"/>
          <w:sz w:val="20"/>
        </w:rPr>
        <w:t xml:space="preserve"> (p</w:t>
      </w:r>
      <w:r w:rsidR="00295838" w:rsidRPr="006376AA">
        <w:rPr>
          <w:rFonts w:asciiTheme="minorHAnsi" w:hAnsiTheme="minorHAnsi" w:cstheme="minorHAnsi"/>
          <w:sz w:val="20"/>
        </w:rPr>
        <w:t>rzedmiar robót nie stanowi podstawy do wyceny oferty</w:t>
      </w:r>
      <w:r>
        <w:rPr>
          <w:rFonts w:asciiTheme="minorHAnsi" w:hAnsiTheme="minorHAnsi" w:cstheme="minorHAnsi"/>
          <w:sz w:val="20"/>
        </w:rPr>
        <w:t>)</w:t>
      </w:r>
      <w:r w:rsidR="00295838" w:rsidRPr="006376AA">
        <w:rPr>
          <w:rFonts w:asciiTheme="minorHAnsi" w:hAnsiTheme="minorHAnsi" w:cstheme="minorHAnsi"/>
          <w:sz w:val="20"/>
        </w:rPr>
        <w:t>.</w:t>
      </w:r>
    </w:p>
    <w:p w14:paraId="3E792367" w14:textId="77777777" w:rsidR="00A473BE" w:rsidRPr="00A473BE" w:rsidRDefault="00A473BE" w:rsidP="00A473BE">
      <w:pPr>
        <w:pStyle w:val="Akapitzlist"/>
        <w:spacing w:before="120" w:line="276" w:lineRule="auto"/>
        <w:ind w:left="284"/>
        <w:outlineLvl w:val="0"/>
        <w:rPr>
          <w:rFonts w:asciiTheme="minorHAnsi" w:hAnsiTheme="minorHAnsi" w:cstheme="minorHAnsi"/>
          <w:sz w:val="20"/>
        </w:rPr>
      </w:pPr>
    </w:p>
    <w:p w14:paraId="15BCE0DA" w14:textId="01AE5713" w:rsidR="00421260" w:rsidRDefault="00421260" w:rsidP="00D0426C">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 xml:space="preserve">Wytyczne w zakresie stosowania zamknięć typu Master </w:t>
      </w:r>
      <w:proofErr w:type="spellStart"/>
      <w:r>
        <w:rPr>
          <w:rFonts w:asciiTheme="minorHAnsi" w:hAnsiTheme="minorHAnsi" w:cstheme="minorHAnsi"/>
          <w:b/>
          <w:sz w:val="20"/>
        </w:rPr>
        <w:t>Key</w:t>
      </w:r>
      <w:proofErr w:type="spellEnd"/>
    </w:p>
    <w:p w14:paraId="553D1A78" w14:textId="2A9AD08E" w:rsidR="00421260" w:rsidRPr="00421260"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421260">
        <w:rPr>
          <w:rFonts w:asciiTheme="minorHAnsi" w:hAnsiTheme="minorHAnsi" w:cstheme="minorHAnsi"/>
          <w:color w:val="000000"/>
          <w:sz w:val="20"/>
          <w:lang w:eastAsia="pl-PL"/>
        </w:rPr>
        <w:t>Przy prowadzeniu prac obowiązkowo należy wszystkie obiekty wyposażać w system zamknięć</w:t>
      </w:r>
      <w:r>
        <w:rPr>
          <w:rFonts w:asciiTheme="minorHAnsi" w:hAnsiTheme="minorHAnsi" w:cstheme="minorHAnsi"/>
          <w:color w:val="000000"/>
          <w:sz w:val="20"/>
          <w:lang w:eastAsia="pl-PL"/>
        </w:rPr>
        <w:t>,</w:t>
      </w:r>
      <w:r w:rsidRPr="00421260">
        <w:rPr>
          <w:rFonts w:asciiTheme="minorHAnsi" w:hAnsiTheme="minorHAnsi" w:cstheme="minorHAnsi"/>
          <w:color w:val="000000"/>
          <w:sz w:val="20"/>
          <w:lang w:eastAsia="pl-PL"/>
        </w:rPr>
        <w:t xml:space="preserve"> tzn. wkładki lub kłódki (w zależności od przyjętego rozwiązania technicznego) “Master </w:t>
      </w:r>
      <w:proofErr w:type="spellStart"/>
      <w:r w:rsidRPr="00421260">
        <w:rPr>
          <w:rFonts w:asciiTheme="minorHAnsi" w:hAnsiTheme="minorHAnsi" w:cstheme="minorHAnsi"/>
          <w:color w:val="000000"/>
          <w:sz w:val="20"/>
          <w:lang w:eastAsia="pl-PL"/>
        </w:rPr>
        <w:t>Key</w:t>
      </w:r>
      <w:proofErr w:type="spellEnd"/>
      <w:r w:rsidRPr="00421260">
        <w:rPr>
          <w:rFonts w:asciiTheme="minorHAnsi" w:hAnsiTheme="minorHAnsi" w:cstheme="minorHAnsi"/>
          <w:color w:val="000000"/>
          <w:sz w:val="20"/>
          <w:lang w:eastAsia="pl-PL"/>
        </w:rPr>
        <w:t xml:space="preserve">” (MK) firmy LOB Master </w:t>
      </w:r>
      <w:proofErr w:type="spellStart"/>
      <w:r w:rsidRPr="00421260">
        <w:rPr>
          <w:rFonts w:asciiTheme="minorHAnsi" w:hAnsiTheme="minorHAnsi" w:cstheme="minorHAnsi"/>
          <w:color w:val="000000"/>
          <w:sz w:val="20"/>
          <w:lang w:eastAsia="pl-PL"/>
        </w:rPr>
        <w:t>Key</w:t>
      </w:r>
      <w:proofErr w:type="spellEnd"/>
      <w:r w:rsidRPr="00421260">
        <w:rPr>
          <w:rFonts w:asciiTheme="minorHAnsi" w:hAnsiTheme="minorHAnsi" w:cstheme="minorHAnsi"/>
          <w:color w:val="000000"/>
          <w:sz w:val="20"/>
          <w:lang w:eastAsia="pl-PL"/>
        </w:rPr>
        <w:t xml:space="preserve"> Sp. z o. o. według poniższego schematu. </w:t>
      </w:r>
    </w:p>
    <w:p w14:paraId="46FBB2D2" w14:textId="77777777" w:rsidR="0092501F" w:rsidRPr="00025C42" w:rsidRDefault="0092501F" w:rsidP="0092501F">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 SN/SN, kolor kłódki: niebieski RAL 5015.</w:t>
      </w:r>
    </w:p>
    <w:p w14:paraId="410809EA" w14:textId="77777777" w:rsidR="0092501F" w:rsidRPr="00025C42" w:rsidRDefault="0092501F" w:rsidP="0092501F">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 SN/SN, kolor kłódki: niebieski RAL 5015.</w:t>
      </w:r>
    </w:p>
    <w:p w14:paraId="6C7137DD" w14:textId="77777777" w:rsidR="0092501F" w:rsidRPr="00025C42" w:rsidRDefault="0092501F" w:rsidP="0092501F">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złączach kablowych SN, łącznikach SN, kolor kłódki: czarny RAL 9005.</w:t>
      </w:r>
    </w:p>
    <w:p w14:paraId="4E78FBAA" w14:textId="77777777" w:rsidR="0092501F" w:rsidRPr="00025C42" w:rsidRDefault="0092501F" w:rsidP="0092501F">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złączach kablowych SN, łącznikach SN, kolor kłódki: czarny RAL 9005.</w:t>
      </w:r>
    </w:p>
    <w:p w14:paraId="125B95A2" w14:textId="77777777" w:rsidR="0092501F" w:rsidRPr="00025C42" w:rsidRDefault="0092501F" w:rsidP="0092501F">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xml:space="preserve">: zamknięcia systemu MK zastosowane w złączach kablowych </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xml:space="preserve">, kolor kłódki: brązowy RAL 8016. </w:t>
      </w:r>
    </w:p>
    <w:p w14:paraId="5E881867" w14:textId="77777777" w:rsidR="0092501F" w:rsidRPr="00025C42" w:rsidRDefault="0092501F" w:rsidP="0092501F">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urządzeń oświetlenia drogowego, kolor kłódki: pomarańczowy RAL 2000.</w:t>
      </w:r>
    </w:p>
    <w:p w14:paraId="261D1C3C" w14:textId="77777777" w:rsidR="0092501F" w:rsidRPr="00025C42" w:rsidRDefault="0092501F" w:rsidP="0092501F">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xml:space="preserve">: zamknięcia systemu MK zastosowane do szafek licznikowych </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xml:space="preserve"> odbiorców indywidualnych w Oddziale (klucze są przeznaczone do dyspozycji odbiorców indywidualnych), kolor kłódki: szary RAL 7035.</w:t>
      </w:r>
    </w:p>
    <w:p w14:paraId="21AF6422" w14:textId="77777777" w:rsidR="00602BFB"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14:paraId="2A7B0F1E" w14:textId="5780B8AC" w:rsidR="00B2274F" w:rsidRDefault="00CD2F4D" w:rsidP="00A473BE">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sz w:val="20"/>
        </w:rPr>
        <w:t xml:space="preserve">RBM – </w:t>
      </w:r>
      <w:r w:rsidR="00521540">
        <w:rPr>
          <w:rFonts w:asciiTheme="minorHAnsi" w:hAnsiTheme="minorHAnsi" w:cstheme="minorHAnsi"/>
          <w:sz w:val="20"/>
        </w:rPr>
        <w:t xml:space="preserve">w terminie </w:t>
      </w:r>
      <w:r w:rsidR="00E00E19">
        <w:rPr>
          <w:rFonts w:asciiTheme="minorHAnsi" w:hAnsiTheme="minorHAnsi" w:cstheme="minorHAnsi"/>
          <w:sz w:val="20"/>
        </w:rPr>
        <w:t>15 miesięcy od daty zawarcia umowy</w:t>
      </w:r>
    </w:p>
    <w:p w14:paraId="4753AC39" w14:textId="51F476B6" w:rsidR="00A473BE" w:rsidRDefault="00A473BE" w:rsidP="00A473BE">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sz w:val="20"/>
        </w:rPr>
        <w:t xml:space="preserve">oraz zgodnie </w:t>
      </w:r>
      <w:r w:rsidR="005A4A8F">
        <w:rPr>
          <w:rFonts w:asciiTheme="minorHAnsi" w:hAnsiTheme="minorHAnsi" w:cstheme="minorHAnsi"/>
          <w:sz w:val="20"/>
        </w:rPr>
        <w:t>z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2274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4C2116A" w14:textId="77777777" w:rsidR="00A473BE" w:rsidRPr="004B4556" w:rsidRDefault="00A473BE" w:rsidP="00A473BE">
      <w:pPr>
        <w:spacing w:before="120" w:line="276" w:lineRule="auto"/>
        <w:outlineLvl w:val="0"/>
        <w:rPr>
          <w:rFonts w:asciiTheme="minorHAnsi" w:hAnsiTheme="minorHAnsi" w:cstheme="minorHAnsi"/>
          <w:sz w:val="20"/>
        </w:rPr>
      </w:pPr>
    </w:p>
    <w:p w14:paraId="74A88DD4" w14:textId="77777777" w:rsidR="00442359" w:rsidRPr="004B4556"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zamówienia</w:t>
      </w:r>
    </w:p>
    <w:p w14:paraId="47455621" w14:textId="5546370B" w:rsidR="00442359" w:rsidRDefault="00B2274F" w:rsidP="00B2274F">
      <w:pPr>
        <w:spacing w:before="120" w:line="276" w:lineRule="auto"/>
        <w:outlineLvl w:val="0"/>
        <w:rPr>
          <w:rFonts w:asciiTheme="minorHAnsi" w:hAnsiTheme="minorHAnsi" w:cstheme="minorHAnsi"/>
          <w:sz w:val="20"/>
        </w:rPr>
      </w:pPr>
      <w:r w:rsidRPr="00B2274F">
        <w:rPr>
          <w:rFonts w:asciiTheme="minorHAnsi" w:hAnsiTheme="minorHAnsi" w:cstheme="minorHAnsi"/>
          <w:sz w:val="20"/>
        </w:rPr>
        <w:t xml:space="preserve">na terenie działania: </w:t>
      </w:r>
      <w:r w:rsidR="00EF707C" w:rsidRPr="00EF707C">
        <w:rPr>
          <w:rFonts w:asciiTheme="minorHAnsi" w:hAnsiTheme="minorHAnsi" w:cstheme="minorHAnsi"/>
          <w:sz w:val="20"/>
        </w:rPr>
        <w:t xml:space="preserve">RE </w:t>
      </w:r>
      <w:r w:rsidR="00454519">
        <w:rPr>
          <w:rFonts w:asciiTheme="minorHAnsi" w:hAnsiTheme="minorHAnsi" w:cstheme="minorHAnsi"/>
          <w:sz w:val="20"/>
        </w:rPr>
        <w:t>Sieradz</w:t>
      </w:r>
      <w:r w:rsidR="00195E57">
        <w:rPr>
          <w:rFonts w:asciiTheme="minorHAnsi" w:hAnsiTheme="minorHAnsi" w:cstheme="minorHAnsi"/>
          <w:sz w:val="20"/>
        </w:rPr>
        <w:t>,</w:t>
      </w:r>
    </w:p>
    <w:p w14:paraId="016E0035" w14:textId="6638AF7D" w:rsidR="00A473BE" w:rsidRDefault="00A473BE" w:rsidP="00A473BE">
      <w:pPr>
        <w:spacing w:before="120" w:line="276" w:lineRule="auto"/>
        <w:ind w:firstLine="284"/>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50A4382A" w14:textId="33A626E9" w:rsidR="00EA2F59" w:rsidRDefault="00454519" w:rsidP="00E43386">
      <w:pPr>
        <w:pStyle w:val="Akapitzlist"/>
        <w:numPr>
          <w:ilvl w:val="1"/>
          <w:numId w:val="2"/>
        </w:numPr>
        <w:spacing w:before="120" w:line="276" w:lineRule="auto"/>
        <w:outlineLvl w:val="0"/>
        <w:rPr>
          <w:rFonts w:asciiTheme="minorHAnsi" w:hAnsiTheme="minorHAnsi" w:cstheme="minorHAnsi"/>
          <w:sz w:val="20"/>
        </w:rPr>
      </w:pPr>
      <w:r w:rsidRPr="00454519">
        <w:rPr>
          <w:rFonts w:asciiTheme="minorHAnsi" w:hAnsiTheme="minorHAnsi" w:cstheme="minorHAnsi"/>
          <w:sz w:val="20"/>
        </w:rPr>
        <w:t>Wykonawca udzieli Zamawiającemu rękojmi i 36 miesięcznej gwarancji na wykonane zamówienie wraz z zamontowanymi urządzeniami, licząc od dnia odbioru końcowego bez uwag oraz zgodnie z zapisami umowy zakupowej stanowiącej załącznik do SWZ</w:t>
      </w:r>
      <w:r w:rsidR="00976C90">
        <w:rPr>
          <w:rFonts w:asciiTheme="minorHAnsi" w:hAnsiTheme="minorHAnsi" w:cstheme="minorHAnsi"/>
          <w:sz w:val="20"/>
        </w:rPr>
        <w:t xml:space="preserve">. </w:t>
      </w:r>
    </w:p>
    <w:p w14:paraId="0607AEB4" w14:textId="742B8763" w:rsidR="00EB0726" w:rsidRPr="00EB0726" w:rsidRDefault="00EB0726" w:rsidP="00EB0726"/>
    <w:p w14:paraId="41E7D2AB" w14:textId="77777777"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14E311F6" w14:textId="2784D147" w:rsidR="00435B18" w:rsidRPr="00E43386" w:rsidRDefault="005712F0" w:rsidP="009D07B8">
      <w:pPr>
        <w:pStyle w:val="Akapitzlist"/>
        <w:numPr>
          <w:ilvl w:val="1"/>
          <w:numId w:val="2"/>
        </w:numPr>
        <w:spacing w:before="120" w:line="276" w:lineRule="auto"/>
        <w:ind w:left="426" w:hanging="426"/>
        <w:outlineLvl w:val="0"/>
        <w:rPr>
          <w:rFonts w:asciiTheme="minorHAnsi" w:hAnsiTheme="minorHAnsi" w:cstheme="minorHAnsi"/>
          <w:sz w:val="20"/>
        </w:rPr>
      </w:pPr>
      <w:r w:rsidRPr="00E43386">
        <w:rPr>
          <w:rFonts w:asciiTheme="minorHAnsi" w:hAnsiTheme="minorHAnsi" w:cstheme="minorHAnsi"/>
          <w:sz w:val="20"/>
        </w:rPr>
        <w:t xml:space="preserve">Zamawiający </w:t>
      </w:r>
      <w:r w:rsidRPr="00E43386">
        <w:rPr>
          <w:rFonts w:asciiTheme="minorHAnsi" w:hAnsiTheme="minorHAnsi" w:cstheme="minorHAnsi"/>
          <w:b/>
          <w:sz w:val="20"/>
        </w:rPr>
        <w:t>dopuszcza</w:t>
      </w:r>
      <w:r w:rsidR="00E43386" w:rsidRPr="00E43386">
        <w:rPr>
          <w:rFonts w:asciiTheme="minorHAnsi" w:hAnsiTheme="minorHAnsi" w:cstheme="minorHAnsi"/>
          <w:sz w:val="20"/>
        </w:rPr>
        <w:t xml:space="preserve"> wykonywanie</w:t>
      </w:r>
      <w:r w:rsidRPr="00E43386">
        <w:rPr>
          <w:rFonts w:asciiTheme="minorHAnsi" w:hAnsiTheme="minorHAnsi" w:cstheme="minorHAnsi"/>
          <w:sz w:val="20"/>
        </w:rPr>
        <w:t xml:space="preserve"> przedmiotu</w:t>
      </w:r>
      <w:r w:rsidR="00E43386" w:rsidRPr="00E43386">
        <w:rPr>
          <w:rFonts w:asciiTheme="minorHAnsi" w:hAnsiTheme="minorHAnsi" w:cstheme="minorHAnsi"/>
          <w:sz w:val="20"/>
        </w:rPr>
        <w:t xml:space="preserve"> zakupu przez podwykonawców.</w:t>
      </w:r>
    </w:p>
    <w:p w14:paraId="3BA42221" w14:textId="63CB8A83" w:rsidR="00020F62" w:rsidRDefault="005712F0" w:rsidP="008049E9">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sidR="00925405">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sidR="007659E5">
        <w:rPr>
          <w:rFonts w:asciiTheme="minorHAnsi" w:hAnsiTheme="minorHAnsi" w:cstheme="minorHAnsi"/>
          <w:sz w:val="20"/>
        </w:rPr>
        <w:t>,</w:t>
      </w:r>
      <w:r w:rsidRPr="004B4556">
        <w:rPr>
          <w:rFonts w:asciiTheme="minorHAnsi" w:hAnsiTheme="minorHAnsi" w:cstheme="minorHAnsi"/>
          <w:sz w:val="20"/>
        </w:rPr>
        <w:t xml:space="preserve"> jaką część </w:t>
      </w:r>
      <w:r w:rsidR="007659E5">
        <w:rPr>
          <w:rFonts w:asciiTheme="minorHAnsi" w:hAnsiTheme="minorHAnsi" w:cstheme="minorHAnsi"/>
          <w:sz w:val="20"/>
        </w:rPr>
        <w:t>Zakupu</w:t>
      </w:r>
      <w:r w:rsidRPr="004B4556">
        <w:rPr>
          <w:rFonts w:asciiTheme="minorHAnsi" w:hAnsiTheme="minorHAnsi" w:cstheme="minorHAnsi"/>
          <w:sz w:val="20"/>
        </w:rPr>
        <w:t xml:space="preserve"> zamierza im powierzyć</w:t>
      </w:r>
      <w:r w:rsidR="00B548F8" w:rsidRPr="00B548F8">
        <w:rPr>
          <w:rFonts w:asciiTheme="minorHAnsi" w:hAnsiTheme="minorHAnsi" w:cstheme="minorHAnsi"/>
          <w:sz w:val="20"/>
        </w:rPr>
        <w:t xml:space="preserve">, jeżeli </w:t>
      </w:r>
      <w:r w:rsidR="00D166DF">
        <w:rPr>
          <w:rFonts w:asciiTheme="minorHAnsi" w:hAnsiTheme="minorHAnsi" w:cstheme="minorHAnsi"/>
          <w:sz w:val="20"/>
        </w:rPr>
        <w:t xml:space="preserve">Podwykonawcy </w:t>
      </w:r>
      <w:r w:rsidR="00B548F8" w:rsidRPr="00B548F8">
        <w:rPr>
          <w:rFonts w:asciiTheme="minorHAnsi" w:hAnsiTheme="minorHAnsi" w:cstheme="minorHAnsi"/>
          <w:sz w:val="20"/>
        </w:rPr>
        <w:t>są już znani</w:t>
      </w:r>
      <w:r w:rsidRPr="004B4556">
        <w:rPr>
          <w:rFonts w:asciiTheme="minorHAnsi" w:hAnsiTheme="minorHAnsi" w:cstheme="minorHAnsi"/>
          <w:sz w:val="20"/>
        </w:rPr>
        <w:t>.</w:t>
      </w:r>
      <w:r w:rsidR="00925405">
        <w:rPr>
          <w:rFonts w:asciiTheme="minorHAnsi" w:hAnsiTheme="minorHAnsi" w:cstheme="minorHAnsi"/>
          <w:sz w:val="20"/>
        </w:rPr>
        <w:t xml:space="preserve"> </w:t>
      </w:r>
    </w:p>
    <w:p w14:paraId="128DB509" w14:textId="77777777" w:rsidR="00C77D46" w:rsidRPr="00C77D46" w:rsidRDefault="00C77D46" w:rsidP="00C77D46">
      <w:pPr>
        <w:spacing w:before="120" w:line="276" w:lineRule="auto"/>
        <w:outlineLvl w:val="0"/>
        <w:rPr>
          <w:rFonts w:asciiTheme="minorHAnsi" w:hAnsiTheme="minorHAnsi" w:cstheme="minorHAnsi"/>
          <w:sz w:val="20"/>
        </w:rPr>
      </w:pPr>
    </w:p>
    <w:sectPr w:rsidR="00C77D46" w:rsidRPr="00C77D46"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5397C" w14:textId="77777777" w:rsidR="00B644B7" w:rsidRDefault="00B644B7" w:rsidP="004A302B">
      <w:pPr>
        <w:spacing w:line="240" w:lineRule="auto"/>
      </w:pPr>
      <w:r>
        <w:separator/>
      </w:r>
    </w:p>
  </w:endnote>
  <w:endnote w:type="continuationSeparator" w:id="0">
    <w:p w14:paraId="5822723C" w14:textId="77777777" w:rsidR="00B644B7" w:rsidRDefault="00B644B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52AB1F4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335D7">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335D7">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8954A" w14:textId="77777777" w:rsidR="00B644B7" w:rsidRDefault="00B644B7" w:rsidP="004A302B">
      <w:pPr>
        <w:spacing w:line="240" w:lineRule="auto"/>
      </w:pPr>
      <w:r>
        <w:separator/>
      </w:r>
    </w:p>
  </w:footnote>
  <w:footnote w:type="continuationSeparator" w:id="0">
    <w:p w14:paraId="21D2FC64" w14:textId="77777777" w:rsidR="00B644B7" w:rsidRDefault="00B644B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454519" w:rsidRPr="006B2C28" w14:paraId="59750D4D" w14:textId="77777777" w:rsidTr="00EE5823">
      <w:trPr>
        <w:trHeight w:val="1140"/>
      </w:trPr>
      <w:tc>
        <w:tcPr>
          <w:tcW w:w="6119" w:type="dxa"/>
          <w:vAlign w:val="center"/>
        </w:tcPr>
        <w:p w14:paraId="0A957A34" w14:textId="77777777" w:rsidR="00454519" w:rsidRPr="006E100D" w:rsidRDefault="00454519" w:rsidP="00454519">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A5F5277" w14:textId="13F4BEF1" w:rsidR="00454519" w:rsidRPr="006B2C28" w:rsidRDefault="0009557B" w:rsidP="0045451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POST/DYS/OLD/GZ/00136/2026</w:t>
          </w:r>
        </w:p>
        <w:p w14:paraId="25EB5734" w14:textId="77777777" w:rsidR="00454519" w:rsidRPr="006B2C28" w:rsidRDefault="00454519" w:rsidP="00454519">
          <w:pPr>
            <w:suppressAutoHyphens/>
            <w:ind w:right="187"/>
            <w:rPr>
              <w:rFonts w:asciiTheme="majorHAnsi" w:hAnsiTheme="majorHAnsi"/>
              <w:color w:val="000000" w:themeColor="text1"/>
              <w:sz w:val="14"/>
              <w:szCs w:val="18"/>
            </w:rPr>
          </w:pPr>
        </w:p>
      </w:tc>
      <w:tc>
        <w:tcPr>
          <w:tcW w:w="977" w:type="dxa"/>
          <w:vAlign w:val="center"/>
        </w:tcPr>
        <w:p w14:paraId="507D33AA" w14:textId="77777777" w:rsidR="00454519" w:rsidRPr="006B2C28" w:rsidRDefault="00454519" w:rsidP="00454519">
          <w:pPr>
            <w:suppressAutoHyphens/>
            <w:ind w:right="187"/>
            <w:rPr>
              <w:rFonts w:asciiTheme="majorHAnsi" w:hAnsiTheme="majorHAnsi"/>
              <w:color w:val="092D74"/>
              <w:sz w:val="14"/>
              <w:szCs w:val="18"/>
            </w:rPr>
          </w:pPr>
        </w:p>
      </w:tc>
      <w:tc>
        <w:tcPr>
          <w:tcW w:w="3110" w:type="dxa"/>
          <w:vAlign w:val="center"/>
        </w:tcPr>
        <w:p w14:paraId="6E33EF6D" w14:textId="77777777" w:rsidR="00454519" w:rsidRPr="006B2C28" w:rsidRDefault="00454519" w:rsidP="0045451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1312" behindDoc="0" locked="0" layoutInCell="1" allowOverlap="1" wp14:anchorId="7A8C219B" wp14:editId="00A178B3">
                <wp:simplePos x="0" y="0"/>
                <wp:positionH relativeFrom="column">
                  <wp:posOffset>543560</wp:posOffset>
                </wp:positionH>
                <wp:positionV relativeFrom="page">
                  <wp:posOffset>217170</wp:posOffset>
                </wp:positionV>
                <wp:extent cx="662940" cy="484505"/>
                <wp:effectExtent l="0" t="0" r="3810" b="0"/>
                <wp:wrapNone/>
                <wp:docPr id="36249083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A5A1557" w14:textId="22289980" w:rsidR="002369B6" w:rsidRPr="00B335D7" w:rsidRDefault="002369B6" w:rsidP="00B335D7">
    <w:pPr>
      <w:pStyle w:val="Nagwek"/>
      <w:tabs>
        <w:tab w:val="clear" w:pos="4536"/>
        <w:tab w:val="clear" w:pos="9072"/>
        <w:tab w:val="left" w:pos="5265"/>
      </w:tabs>
      <w:spacing w:after="120" w:line="276" w:lineRule="auto"/>
      <w:rPr>
        <w:rFonts w:asciiTheme="minorHAnsi" w:hAnsiTheme="minorHAnsi" w:cstheme="minorHAnsi"/>
        <w:color w:val="4F81BD" w:themeColor="accent1"/>
      </w:rPr>
    </w:pPr>
    <w:r w:rsidRPr="00A31C7C">
      <w:rPr>
        <w:rFonts w:asciiTheme="minorHAnsi" w:hAnsiTheme="minorHAnsi" w:cstheme="minorHAnsi"/>
        <w:color w:val="4F81BD" w:themeColor="accent1"/>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454519" w:rsidRPr="006B2C28" w14:paraId="576D7755" w14:textId="77777777" w:rsidTr="00EE5823">
      <w:trPr>
        <w:trHeight w:val="1140"/>
      </w:trPr>
      <w:tc>
        <w:tcPr>
          <w:tcW w:w="6119" w:type="dxa"/>
          <w:vAlign w:val="center"/>
        </w:tcPr>
        <w:p w14:paraId="233EA209" w14:textId="77777777" w:rsidR="00454519" w:rsidRPr="006E100D" w:rsidRDefault="00454519" w:rsidP="00454519">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4E17D072" w14:textId="531984EF" w:rsidR="00454519" w:rsidRPr="006B2C28" w:rsidRDefault="0009557B" w:rsidP="0045451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POST/DYS/OLD/GZ/00136/2026</w:t>
          </w:r>
        </w:p>
        <w:p w14:paraId="02A4797D" w14:textId="77777777" w:rsidR="00454519" w:rsidRPr="006B2C28" w:rsidRDefault="00454519" w:rsidP="00454519">
          <w:pPr>
            <w:suppressAutoHyphens/>
            <w:ind w:right="187"/>
            <w:rPr>
              <w:rFonts w:asciiTheme="majorHAnsi" w:hAnsiTheme="majorHAnsi"/>
              <w:color w:val="000000" w:themeColor="text1"/>
              <w:sz w:val="14"/>
              <w:szCs w:val="18"/>
            </w:rPr>
          </w:pPr>
        </w:p>
      </w:tc>
      <w:tc>
        <w:tcPr>
          <w:tcW w:w="977" w:type="dxa"/>
          <w:vAlign w:val="center"/>
        </w:tcPr>
        <w:p w14:paraId="7AD55C3D" w14:textId="77777777" w:rsidR="00454519" w:rsidRPr="006B2C28" w:rsidRDefault="00454519" w:rsidP="00454519">
          <w:pPr>
            <w:suppressAutoHyphens/>
            <w:ind w:right="187"/>
            <w:rPr>
              <w:rFonts w:asciiTheme="majorHAnsi" w:hAnsiTheme="majorHAnsi"/>
              <w:color w:val="092D74"/>
              <w:sz w:val="14"/>
              <w:szCs w:val="18"/>
            </w:rPr>
          </w:pPr>
        </w:p>
      </w:tc>
      <w:tc>
        <w:tcPr>
          <w:tcW w:w="3110" w:type="dxa"/>
          <w:vAlign w:val="center"/>
        </w:tcPr>
        <w:p w14:paraId="66409A54" w14:textId="77777777" w:rsidR="00454519" w:rsidRPr="006B2C28" w:rsidRDefault="00454519" w:rsidP="0045451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59264" behindDoc="0" locked="0" layoutInCell="1" allowOverlap="1" wp14:anchorId="1D87EA86" wp14:editId="1B4EAC26">
                <wp:simplePos x="0" y="0"/>
                <wp:positionH relativeFrom="column">
                  <wp:posOffset>559435</wp:posOffset>
                </wp:positionH>
                <wp:positionV relativeFrom="page">
                  <wp:posOffset>256540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CFF5046" w14:textId="41A90263"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18216587">
    <w:abstractNumId w:val="5"/>
  </w:num>
  <w:num w:numId="2" w16cid:durableId="27339316">
    <w:abstractNumId w:val="6"/>
  </w:num>
  <w:num w:numId="3" w16cid:durableId="137573504">
    <w:abstractNumId w:val="8"/>
  </w:num>
  <w:num w:numId="4" w16cid:durableId="1403988631">
    <w:abstractNumId w:val="9"/>
  </w:num>
  <w:num w:numId="5" w16cid:durableId="1071730967">
    <w:abstractNumId w:val="10"/>
  </w:num>
  <w:num w:numId="6" w16cid:durableId="2101556207">
    <w:abstractNumId w:val="4"/>
  </w:num>
  <w:num w:numId="7" w16cid:durableId="1057703919">
    <w:abstractNumId w:val="7"/>
  </w:num>
  <w:num w:numId="8" w16cid:durableId="547187315">
    <w:abstractNumId w:val="3"/>
  </w:num>
  <w:num w:numId="9" w16cid:durableId="2121491375">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2E5B"/>
    <w:rsid w:val="0009533D"/>
    <w:rsid w:val="0009557B"/>
    <w:rsid w:val="00096F2D"/>
    <w:rsid w:val="00097236"/>
    <w:rsid w:val="000A072E"/>
    <w:rsid w:val="000A2EBE"/>
    <w:rsid w:val="000A31C6"/>
    <w:rsid w:val="000A38FC"/>
    <w:rsid w:val="000A488B"/>
    <w:rsid w:val="000A5C8E"/>
    <w:rsid w:val="000A6207"/>
    <w:rsid w:val="000B20CA"/>
    <w:rsid w:val="000B2838"/>
    <w:rsid w:val="000B3117"/>
    <w:rsid w:val="000B36E9"/>
    <w:rsid w:val="000B4623"/>
    <w:rsid w:val="000B5CB4"/>
    <w:rsid w:val="000B7143"/>
    <w:rsid w:val="000C0044"/>
    <w:rsid w:val="000C16FD"/>
    <w:rsid w:val="000C246E"/>
    <w:rsid w:val="000C2E11"/>
    <w:rsid w:val="000C3A88"/>
    <w:rsid w:val="000C4D3B"/>
    <w:rsid w:val="000C5E38"/>
    <w:rsid w:val="000C5FE9"/>
    <w:rsid w:val="000C6B4C"/>
    <w:rsid w:val="000C7F24"/>
    <w:rsid w:val="000C7F71"/>
    <w:rsid w:val="000D0C0F"/>
    <w:rsid w:val="000D106A"/>
    <w:rsid w:val="000D116D"/>
    <w:rsid w:val="000D1591"/>
    <w:rsid w:val="000D1629"/>
    <w:rsid w:val="000D3072"/>
    <w:rsid w:val="000D317D"/>
    <w:rsid w:val="000D4627"/>
    <w:rsid w:val="000D586C"/>
    <w:rsid w:val="000D6177"/>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4D6"/>
    <w:rsid w:val="0012465E"/>
    <w:rsid w:val="0012511B"/>
    <w:rsid w:val="001261E5"/>
    <w:rsid w:val="001270AE"/>
    <w:rsid w:val="00131A23"/>
    <w:rsid w:val="001324E6"/>
    <w:rsid w:val="001325C6"/>
    <w:rsid w:val="001355C1"/>
    <w:rsid w:val="00137254"/>
    <w:rsid w:val="001402AB"/>
    <w:rsid w:val="001407D1"/>
    <w:rsid w:val="00141900"/>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5E57"/>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5FCE"/>
    <w:rsid w:val="001F60DA"/>
    <w:rsid w:val="001F6AB5"/>
    <w:rsid w:val="001F72C0"/>
    <w:rsid w:val="001F7A3D"/>
    <w:rsid w:val="001F7BE8"/>
    <w:rsid w:val="002004FA"/>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0E21"/>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488"/>
    <w:rsid w:val="002B67D9"/>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0C2"/>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45"/>
    <w:rsid w:val="00355D67"/>
    <w:rsid w:val="00356F74"/>
    <w:rsid w:val="00360034"/>
    <w:rsid w:val="00360A08"/>
    <w:rsid w:val="00360B7D"/>
    <w:rsid w:val="003629C9"/>
    <w:rsid w:val="00364149"/>
    <w:rsid w:val="0036497F"/>
    <w:rsid w:val="003663AF"/>
    <w:rsid w:val="0036696B"/>
    <w:rsid w:val="003669AE"/>
    <w:rsid w:val="00367795"/>
    <w:rsid w:val="003700A0"/>
    <w:rsid w:val="0037037C"/>
    <w:rsid w:val="00370B82"/>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0D86"/>
    <w:rsid w:val="003B165C"/>
    <w:rsid w:val="003B176E"/>
    <w:rsid w:val="003B22FC"/>
    <w:rsid w:val="003B3135"/>
    <w:rsid w:val="003B5FA6"/>
    <w:rsid w:val="003B6281"/>
    <w:rsid w:val="003B6B70"/>
    <w:rsid w:val="003B761C"/>
    <w:rsid w:val="003B7CE5"/>
    <w:rsid w:val="003C1023"/>
    <w:rsid w:val="003C1C8B"/>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048"/>
    <w:rsid w:val="003F6611"/>
    <w:rsid w:val="003F6C86"/>
    <w:rsid w:val="003F702A"/>
    <w:rsid w:val="00402D6C"/>
    <w:rsid w:val="00403077"/>
    <w:rsid w:val="00405B43"/>
    <w:rsid w:val="00406A25"/>
    <w:rsid w:val="00407783"/>
    <w:rsid w:val="004105E9"/>
    <w:rsid w:val="00412994"/>
    <w:rsid w:val="00412E59"/>
    <w:rsid w:val="004134E4"/>
    <w:rsid w:val="00414B45"/>
    <w:rsid w:val="00414D79"/>
    <w:rsid w:val="0041569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519"/>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540"/>
    <w:rsid w:val="005216AC"/>
    <w:rsid w:val="00522178"/>
    <w:rsid w:val="00524108"/>
    <w:rsid w:val="00527036"/>
    <w:rsid w:val="00527343"/>
    <w:rsid w:val="00527EE9"/>
    <w:rsid w:val="005301AB"/>
    <w:rsid w:val="00532659"/>
    <w:rsid w:val="00533129"/>
    <w:rsid w:val="00533E90"/>
    <w:rsid w:val="00534AA5"/>
    <w:rsid w:val="00535302"/>
    <w:rsid w:val="0053751B"/>
    <w:rsid w:val="00537956"/>
    <w:rsid w:val="00540974"/>
    <w:rsid w:val="00540CDC"/>
    <w:rsid w:val="00541F0C"/>
    <w:rsid w:val="00542094"/>
    <w:rsid w:val="005434FF"/>
    <w:rsid w:val="00546BF6"/>
    <w:rsid w:val="0054759B"/>
    <w:rsid w:val="00547B99"/>
    <w:rsid w:val="00550019"/>
    <w:rsid w:val="005514E8"/>
    <w:rsid w:val="00552376"/>
    <w:rsid w:val="005528DB"/>
    <w:rsid w:val="00552C33"/>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253"/>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444A"/>
    <w:rsid w:val="0063469F"/>
    <w:rsid w:val="00637544"/>
    <w:rsid w:val="006376AA"/>
    <w:rsid w:val="00640A73"/>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459"/>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162"/>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3BB2"/>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147"/>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09E2"/>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090"/>
    <w:rsid w:val="007F3DB0"/>
    <w:rsid w:val="007F3E1D"/>
    <w:rsid w:val="007F4D3D"/>
    <w:rsid w:val="007F66B9"/>
    <w:rsid w:val="00801C80"/>
    <w:rsid w:val="00801CE4"/>
    <w:rsid w:val="00803284"/>
    <w:rsid w:val="008045FB"/>
    <w:rsid w:val="008048D1"/>
    <w:rsid w:val="008049E9"/>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1388"/>
    <w:rsid w:val="00833B29"/>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7C0"/>
    <w:rsid w:val="008D0E90"/>
    <w:rsid w:val="008D1D7D"/>
    <w:rsid w:val="008D2147"/>
    <w:rsid w:val="008D2B6F"/>
    <w:rsid w:val="008D6A40"/>
    <w:rsid w:val="008D7F84"/>
    <w:rsid w:val="008E04C7"/>
    <w:rsid w:val="008E1326"/>
    <w:rsid w:val="008E1FA9"/>
    <w:rsid w:val="008E2243"/>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501F"/>
    <w:rsid w:val="00925405"/>
    <w:rsid w:val="00926866"/>
    <w:rsid w:val="009309A0"/>
    <w:rsid w:val="00931A94"/>
    <w:rsid w:val="009325DA"/>
    <w:rsid w:val="00933514"/>
    <w:rsid w:val="00934474"/>
    <w:rsid w:val="0093545B"/>
    <w:rsid w:val="0093549B"/>
    <w:rsid w:val="009357A8"/>
    <w:rsid w:val="0093600E"/>
    <w:rsid w:val="0093679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53AD"/>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4ECE"/>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3B3A"/>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558"/>
    <w:rsid w:val="00A76C91"/>
    <w:rsid w:val="00A770B1"/>
    <w:rsid w:val="00A827FA"/>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A7C83"/>
    <w:rsid w:val="00AB1114"/>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5A66"/>
    <w:rsid w:val="00AD6553"/>
    <w:rsid w:val="00AE19DD"/>
    <w:rsid w:val="00AE1D6E"/>
    <w:rsid w:val="00AE25E7"/>
    <w:rsid w:val="00AE2ABB"/>
    <w:rsid w:val="00AE2BAD"/>
    <w:rsid w:val="00AE2DAA"/>
    <w:rsid w:val="00AE2DB8"/>
    <w:rsid w:val="00AE36CA"/>
    <w:rsid w:val="00AE500B"/>
    <w:rsid w:val="00AE56CC"/>
    <w:rsid w:val="00AE6E5A"/>
    <w:rsid w:val="00AE7004"/>
    <w:rsid w:val="00AE76C3"/>
    <w:rsid w:val="00AF203D"/>
    <w:rsid w:val="00AF463A"/>
    <w:rsid w:val="00AF489C"/>
    <w:rsid w:val="00AF4E05"/>
    <w:rsid w:val="00AF682F"/>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74F"/>
    <w:rsid w:val="00B22FAE"/>
    <w:rsid w:val="00B23DB2"/>
    <w:rsid w:val="00B241AF"/>
    <w:rsid w:val="00B27F57"/>
    <w:rsid w:val="00B30852"/>
    <w:rsid w:val="00B319D9"/>
    <w:rsid w:val="00B31C62"/>
    <w:rsid w:val="00B32391"/>
    <w:rsid w:val="00B335D7"/>
    <w:rsid w:val="00B33C61"/>
    <w:rsid w:val="00B346DC"/>
    <w:rsid w:val="00B352D2"/>
    <w:rsid w:val="00B35536"/>
    <w:rsid w:val="00B357E8"/>
    <w:rsid w:val="00B35A0F"/>
    <w:rsid w:val="00B36BAE"/>
    <w:rsid w:val="00B36DF0"/>
    <w:rsid w:val="00B4124C"/>
    <w:rsid w:val="00B41674"/>
    <w:rsid w:val="00B4174F"/>
    <w:rsid w:val="00B425A6"/>
    <w:rsid w:val="00B42A00"/>
    <w:rsid w:val="00B43BD7"/>
    <w:rsid w:val="00B43F40"/>
    <w:rsid w:val="00B4512C"/>
    <w:rsid w:val="00B4547B"/>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4B7"/>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5754"/>
    <w:rsid w:val="00C06C76"/>
    <w:rsid w:val="00C07E46"/>
    <w:rsid w:val="00C10063"/>
    <w:rsid w:val="00C10361"/>
    <w:rsid w:val="00C10376"/>
    <w:rsid w:val="00C10723"/>
    <w:rsid w:val="00C10E85"/>
    <w:rsid w:val="00C11808"/>
    <w:rsid w:val="00C13C4C"/>
    <w:rsid w:val="00C15AB8"/>
    <w:rsid w:val="00C167E3"/>
    <w:rsid w:val="00C16976"/>
    <w:rsid w:val="00C16E29"/>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0144"/>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A27"/>
    <w:rsid w:val="00C62B00"/>
    <w:rsid w:val="00C63783"/>
    <w:rsid w:val="00C65B49"/>
    <w:rsid w:val="00C661EE"/>
    <w:rsid w:val="00C715D7"/>
    <w:rsid w:val="00C73794"/>
    <w:rsid w:val="00C74A32"/>
    <w:rsid w:val="00C754D0"/>
    <w:rsid w:val="00C75D4B"/>
    <w:rsid w:val="00C75EB0"/>
    <w:rsid w:val="00C76DD0"/>
    <w:rsid w:val="00C77D46"/>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9B9"/>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4FE"/>
    <w:rsid w:val="00CD188D"/>
    <w:rsid w:val="00CD1915"/>
    <w:rsid w:val="00CD195C"/>
    <w:rsid w:val="00CD1FBD"/>
    <w:rsid w:val="00CD2627"/>
    <w:rsid w:val="00CD2709"/>
    <w:rsid w:val="00CD2A84"/>
    <w:rsid w:val="00CD2F4D"/>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97481"/>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3CDA"/>
    <w:rsid w:val="00DD48B1"/>
    <w:rsid w:val="00DD4A4D"/>
    <w:rsid w:val="00DD56DF"/>
    <w:rsid w:val="00DD5C5D"/>
    <w:rsid w:val="00DD7D68"/>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E19"/>
    <w:rsid w:val="00E00FB9"/>
    <w:rsid w:val="00E01856"/>
    <w:rsid w:val="00E01E29"/>
    <w:rsid w:val="00E022CE"/>
    <w:rsid w:val="00E03CC7"/>
    <w:rsid w:val="00E04E4D"/>
    <w:rsid w:val="00E0598A"/>
    <w:rsid w:val="00E05E09"/>
    <w:rsid w:val="00E065F4"/>
    <w:rsid w:val="00E07D2A"/>
    <w:rsid w:val="00E13D41"/>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CB5"/>
    <w:rsid w:val="00E41D99"/>
    <w:rsid w:val="00E42220"/>
    <w:rsid w:val="00E427BD"/>
    <w:rsid w:val="00E42B47"/>
    <w:rsid w:val="00E42C4A"/>
    <w:rsid w:val="00E43386"/>
    <w:rsid w:val="00E44732"/>
    <w:rsid w:val="00E44BB1"/>
    <w:rsid w:val="00E46CD9"/>
    <w:rsid w:val="00E47BF9"/>
    <w:rsid w:val="00E5047C"/>
    <w:rsid w:val="00E507A1"/>
    <w:rsid w:val="00E51651"/>
    <w:rsid w:val="00E52B74"/>
    <w:rsid w:val="00E52E88"/>
    <w:rsid w:val="00E54216"/>
    <w:rsid w:val="00E5431E"/>
    <w:rsid w:val="00E544B1"/>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1A3F"/>
    <w:rsid w:val="00EA2F59"/>
    <w:rsid w:val="00EA4D6B"/>
    <w:rsid w:val="00EA5926"/>
    <w:rsid w:val="00EA6484"/>
    <w:rsid w:val="00EB05F2"/>
    <w:rsid w:val="00EB0726"/>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0F45"/>
    <w:rsid w:val="00EE20A5"/>
    <w:rsid w:val="00EE2117"/>
    <w:rsid w:val="00EE30D7"/>
    <w:rsid w:val="00EE3DB1"/>
    <w:rsid w:val="00EE4B8A"/>
    <w:rsid w:val="00EE5F45"/>
    <w:rsid w:val="00EE76C8"/>
    <w:rsid w:val="00EE7E0A"/>
    <w:rsid w:val="00EF20BE"/>
    <w:rsid w:val="00EF707C"/>
    <w:rsid w:val="00EF7DD4"/>
    <w:rsid w:val="00F00B3C"/>
    <w:rsid w:val="00F0112B"/>
    <w:rsid w:val="00F011BC"/>
    <w:rsid w:val="00F023E1"/>
    <w:rsid w:val="00F11681"/>
    <w:rsid w:val="00F1450E"/>
    <w:rsid w:val="00F158A3"/>
    <w:rsid w:val="00F165ED"/>
    <w:rsid w:val="00F16DCF"/>
    <w:rsid w:val="00F2017D"/>
    <w:rsid w:val="00F2052C"/>
    <w:rsid w:val="00F226AB"/>
    <w:rsid w:val="00F24980"/>
    <w:rsid w:val="00F259B6"/>
    <w:rsid w:val="00F26E3D"/>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477"/>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B9C"/>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6F35"/>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1.docx</dmsv2BaseFileName>
    <dmsv2BaseDisplayName xmlns="http://schemas.microsoft.com/sharepoint/v3">Zał. nr 1</dmsv2BaseDisplayName>
    <dmsv2SWPP2ObjectNumber xmlns="http://schemas.microsoft.com/sharepoint/v3">POST/DYS/OLD/GZ/00136/2026                        </dmsv2SWPP2ObjectNumber>
    <dmsv2SWPP2SumMD5 xmlns="http://schemas.microsoft.com/sharepoint/v3">8ad9cde7c31518bbd57643ee8f80eb6b</dmsv2SWPP2SumMD5>
    <dmsv2BaseMoved xmlns="http://schemas.microsoft.com/sharepoint/v3">false</dmsv2BaseMoved>
    <dmsv2BaseIsSensitive xmlns="http://schemas.microsoft.com/sharepoint/v3">true</dmsv2BaseIsSensitive>
    <dmsv2SWPP2IDSWPP2 xmlns="http://schemas.microsoft.com/sharepoint/v3">703827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24186898</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JEUP5JKVCYQC-1398355148-10503</_dlc_DocId>
    <_dlc_DocIdUrl xmlns="a19cb1c7-c5c7-46d4-85ae-d83685407bba">
      <Url>https://swpp2.dms.gkpge.pl/sites/41/_layouts/15/DocIdRedir.aspx?ID=JEUP5JKVCYQC-1398355148-10503</Url>
      <Description>JEUP5JKVCYQC-1398355148-10503</Description>
    </_dlc_DocIdUrl>
  </documentManagement>
</p:properties>
</file>

<file path=customXml/itemProps1.xml><?xml version="1.0" encoding="utf-8"?>
<ds:datastoreItem xmlns:ds="http://schemas.openxmlformats.org/officeDocument/2006/customXml" ds:itemID="{D1308C13-022E-4043-AC30-43B8BAF3936C}">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CF7B6C01-8C7C-4432-AA19-D44420C46830}"/>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3D2DA8D9-89A0-49C5-B641-152EDA475C63}">
  <ds:schemaRefs>
    <ds:schemaRef ds:uri="http://schemas.openxmlformats.org/officeDocument/2006/bibliography"/>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Pages>
  <Words>779</Words>
  <Characters>4680</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5449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Kostrzewa Karolina [PGE Dystr. O.Łódź]</cp:lastModifiedBy>
  <cp:revision>8</cp:revision>
  <cp:lastPrinted>2021-02-26T13:14:00Z</cp:lastPrinted>
  <dcterms:created xsi:type="dcterms:W3CDTF">2025-05-14T05:42:00Z</dcterms:created>
  <dcterms:modified xsi:type="dcterms:W3CDTF">2026-01-21T12:12:00Z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494069a6-1673-4c04-83be-ce1dd3120407</vt:lpwstr>
  </property>
</Properties>
</file>